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614F73" w:rsidRDefault="00E13AF8" w:rsidP="0053313B">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p>
    <w:p w:rsidR="00F67543" w:rsidRDefault="00CC4426" w:rsidP="00395143">
      <w:r>
        <w:rPr>
          <w:bCs/>
        </w:rPr>
        <w:t xml:space="preserve"> </w:t>
      </w:r>
      <w:r w:rsidR="0005731D">
        <w:rPr>
          <w:bCs/>
        </w:rPr>
        <w:t xml:space="preserve"> </w:t>
      </w:r>
      <w:r w:rsidR="008521B5">
        <w:rPr>
          <w:bCs/>
        </w:rPr>
        <w:t xml:space="preserve"> </w:t>
      </w:r>
    </w:p>
    <w:p w:rsidR="006E51CA" w:rsidRDefault="006E51CA" w:rsidP="0071410D"/>
    <w:p w:rsidR="0071410D" w:rsidRDefault="0071410D" w:rsidP="00797141">
      <w:pPr>
        <w:rPr>
          <w:bCs/>
        </w:rPr>
      </w:pPr>
    </w:p>
    <w:p w:rsidR="0071410D" w:rsidRDefault="0071410D" w:rsidP="00797141">
      <w:pPr>
        <w:rPr>
          <w:bCs/>
        </w:rPr>
      </w:pPr>
    </w:p>
    <w:p w:rsidR="0071410D" w:rsidRDefault="0071410D" w:rsidP="00797141">
      <w:pPr>
        <w:rPr>
          <w:bCs/>
        </w:rPr>
      </w:pPr>
    </w:p>
    <w:p w:rsidR="00395143" w:rsidRDefault="00395143" w:rsidP="00797141">
      <w:pPr>
        <w:rPr>
          <w:bCs/>
        </w:rPr>
      </w:pPr>
    </w:p>
    <w:p w:rsidR="0053313B" w:rsidRDefault="0053313B" w:rsidP="00797141">
      <w:pPr>
        <w:rPr>
          <w:bCs/>
        </w:rPr>
      </w:pPr>
    </w:p>
    <w:p w:rsidR="0053313B" w:rsidRDefault="0053313B" w:rsidP="00797141">
      <w:pPr>
        <w:rPr>
          <w:bCs/>
        </w:rPr>
      </w:pPr>
    </w:p>
    <w:p w:rsidR="0053313B" w:rsidRDefault="0053313B" w:rsidP="00797141">
      <w:pPr>
        <w:rPr>
          <w:bCs/>
        </w:rPr>
      </w:pPr>
    </w:p>
    <w:p w:rsidR="0053313B" w:rsidRDefault="0053313B" w:rsidP="00797141">
      <w:pPr>
        <w:rPr>
          <w:bCs/>
        </w:rPr>
      </w:pPr>
    </w:p>
    <w:p w:rsidR="0053313B" w:rsidRDefault="0053313B" w:rsidP="00797141">
      <w:pPr>
        <w:rPr>
          <w:bCs/>
        </w:rPr>
      </w:pPr>
    </w:p>
    <w:p w:rsidR="0053313B" w:rsidRDefault="0053313B" w:rsidP="00797141">
      <w:pPr>
        <w:rPr>
          <w:bCs/>
        </w:rPr>
      </w:pPr>
    </w:p>
    <w:p w:rsidR="0053313B" w:rsidRDefault="0053313B" w:rsidP="00797141">
      <w:pPr>
        <w:rPr>
          <w:bCs/>
        </w:rPr>
      </w:pPr>
    </w:p>
    <w:p w:rsidR="00395143" w:rsidRDefault="00395143" w:rsidP="00797141">
      <w:pPr>
        <w:rPr>
          <w:bCs/>
        </w:rPr>
      </w:pPr>
    </w:p>
    <w:p w:rsidR="0071410D" w:rsidRDefault="0071410D" w:rsidP="00797141">
      <w:pPr>
        <w:rPr>
          <w:bCs/>
        </w:rPr>
      </w:pPr>
    </w:p>
    <w:p w:rsidR="00764F3C" w:rsidRPr="005A22C3" w:rsidRDefault="00764F3C"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02782B" w:rsidRPr="0002782B">
        <w:rPr>
          <w:sz w:val="26"/>
          <w:szCs w:val="26"/>
        </w:rPr>
        <w:t>на оказание услуг по расположению на опорах линии электропередач кабельных линий связи</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53313B">
        <w:rPr>
          <w:iCs/>
        </w:rPr>
        <w:t>08</w:t>
      </w:r>
      <w:r w:rsidRPr="00F84878">
        <w:rPr>
          <w:iCs/>
        </w:rPr>
        <w:t xml:space="preserve">» </w:t>
      </w:r>
      <w:r w:rsidR="00614F73">
        <w:rPr>
          <w:iCs/>
        </w:rPr>
        <w:t>июня</w:t>
      </w:r>
      <w:r w:rsidR="00F55187">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Default="00915B7D" w:rsidP="00915B7D">
      <w:pPr>
        <w:jc w:val="center"/>
      </w:pPr>
    </w:p>
    <w:p w:rsidR="0071410D" w:rsidRPr="005A22C3" w:rsidRDefault="0071410D" w:rsidP="00915B7D">
      <w:pPr>
        <w:jc w:val="center"/>
      </w:pPr>
    </w:p>
    <w:p w:rsidR="00915B7D" w:rsidRDefault="00915B7D" w:rsidP="00915B7D">
      <w:pPr>
        <w:pStyle w:val="rvps1"/>
      </w:pPr>
    </w:p>
    <w:p w:rsidR="0053313B" w:rsidRDefault="0053313B" w:rsidP="00915B7D">
      <w:pPr>
        <w:pStyle w:val="rvps1"/>
      </w:pPr>
    </w:p>
    <w:p w:rsidR="0053313B" w:rsidRDefault="0053313B" w:rsidP="00915B7D">
      <w:pPr>
        <w:pStyle w:val="rvps1"/>
      </w:pPr>
    </w:p>
    <w:p w:rsidR="0053313B" w:rsidRDefault="0053313B" w:rsidP="00915B7D">
      <w:pPr>
        <w:pStyle w:val="rvps1"/>
      </w:pPr>
    </w:p>
    <w:p w:rsidR="00DC4CE9" w:rsidRDefault="00DC4CE9" w:rsidP="0005731D">
      <w:pPr>
        <w:pStyle w:val="rvps1"/>
        <w:jc w:val="left"/>
      </w:pPr>
    </w:p>
    <w:p w:rsidR="00F4795F" w:rsidRDefault="00F4795F" w:rsidP="00915B7D">
      <w:pPr>
        <w:rPr>
          <w:b/>
          <w:color w:val="FF0000"/>
        </w:rPr>
      </w:pPr>
    </w:p>
    <w:p w:rsidR="00395143" w:rsidRDefault="00395143" w:rsidP="00915B7D">
      <w:pPr>
        <w:rPr>
          <w:b/>
          <w:color w:val="FF0000"/>
        </w:rPr>
      </w:pPr>
    </w:p>
    <w:p w:rsidR="00764F3C" w:rsidRDefault="00764F3C" w:rsidP="00915B7D">
      <w:pPr>
        <w:rPr>
          <w:b/>
          <w:color w:val="FF0000"/>
        </w:rPr>
      </w:pPr>
    </w:p>
    <w:p w:rsidR="008E3D43" w:rsidRDefault="008E3D43" w:rsidP="00915B7D">
      <w:pPr>
        <w:rPr>
          <w:b/>
          <w:color w:val="FF0000"/>
        </w:rPr>
      </w:pPr>
    </w:p>
    <w:p w:rsidR="00915B7D" w:rsidRPr="005A22C3" w:rsidRDefault="00915B7D" w:rsidP="00805874"/>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55187">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A33049">
          <w:rPr>
            <w:noProof/>
            <w:webHidden/>
          </w:rPr>
          <w:t>3</w:t>
        </w:r>
        <w:r w:rsidRPr="00742F11">
          <w:rPr>
            <w:noProof/>
            <w:webHidden/>
          </w:rPr>
          <w:fldChar w:fldCharType="end"/>
        </w:r>
      </w:hyperlink>
    </w:p>
    <w:p w:rsidR="00915B7D" w:rsidRPr="00742F11" w:rsidRDefault="00A33049"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A33049"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A33049"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7</w:t>
        </w:r>
        <w:r w:rsidR="00915B7D" w:rsidRPr="00742F11">
          <w:rPr>
            <w:noProof/>
            <w:webHidden/>
          </w:rPr>
          <w:fldChar w:fldCharType="end"/>
        </w:r>
      </w:hyperlink>
    </w:p>
    <w:p w:rsidR="00915B7D" w:rsidRPr="00742F11" w:rsidRDefault="00A33049"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7</w:t>
        </w:r>
        <w:r w:rsidR="00915B7D" w:rsidRPr="00742F11">
          <w:rPr>
            <w:b w:val="0"/>
            <w:i w:val="0"/>
            <w:webHidden/>
          </w:rPr>
          <w:fldChar w:fldCharType="end"/>
        </w:r>
      </w:hyperlink>
    </w:p>
    <w:p w:rsidR="00915B7D" w:rsidRPr="00742F11" w:rsidRDefault="00A33049"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11</w:t>
        </w:r>
        <w:r w:rsidR="00915B7D" w:rsidRPr="00742F11">
          <w:rPr>
            <w:b w:val="0"/>
            <w:i w:val="0"/>
            <w:webHidden/>
          </w:rPr>
          <w:fldChar w:fldCharType="end"/>
        </w:r>
      </w:hyperlink>
    </w:p>
    <w:p w:rsidR="00915B7D" w:rsidRPr="008E3CB4" w:rsidRDefault="00A33049"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13</w:t>
        </w:r>
        <w:r w:rsidR="00915B7D" w:rsidRPr="00742F11">
          <w:rPr>
            <w:b w:val="0"/>
            <w:i w:val="0"/>
            <w:webHidden/>
          </w:rPr>
          <w:fldChar w:fldCharType="end"/>
        </w:r>
      </w:hyperlink>
    </w:p>
    <w:p w:rsidR="00915B7D" w:rsidRPr="008E3CB4" w:rsidRDefault="00A33049"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A33049"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r w:rsidR="00805874">
        <w:rPr>
          <w:noProof/>
        </w:rPr>
        <w:t>6</w:t>
      </w:r>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6D3C64">
        <w:rPr>
          <w:b/>
          <w:szCs w:val="26"/>
        </w:rPr>
        <w:t>на оказание услуг по расположению на опорах линии электропередач кабельных линий связи</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453895"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F44B9" w:rsidRDefault="00453895" w:rsidP="00AF44B9">
            <w:pPr>
              <w:autoSpaceDE w:val="0"/>
              <w:autoSpaceDN w:val="0"/>
              <w:adjustRightInd w:val="0"/>
              <w:jc w:val="both"/>
              <w:rPr>
                <w:rFonts w:eastAsia="Calibri"/>
                <w:bCs/>
              </w:rPr>
            </w:pPr>
            <w:proofErr w:type="spellStart"/>
            <w:r>
              <w:rPr>
                <w:rFonts w:eastAsia="Calibri"/>
                <w:bCs/>
              </w:rPr>
              <w:t>Сатаева</w:t>
            </w:r>
            <w:proofErr w:type="spellEnd"/>
            <w:r>
              <w:rPr>
                <w:rFonts w:eastAsia="Calibri"/>
                <w:bCs/>
              </w:rPr>
              <w:t xml:space="preserve"> Альбина Альбертовна</w:t>
            </w:r>
          </w:p>
          <w:p w:rsidR="001C5DDC" w:rsidRPr="005C6807" w:rsidRDefault="00AF44B9" w:rsidP="00453895">
            <w:pPr>
              <w:autoSpaceDE w:val="0"/>
              <w:autoSpaceDN w:val="0"/>
              <w:adjustRightInd w:val="0"/>
              <w:jc w:val="both"/>
            </w:pPr>
            <w:r w:rsidRPr="00B57D6D">
              <w:rPr>
                <w:rFonts w:eastAsia="Calibri"/>
                <w:bCs/>
                <w:color w:val="000000"/>
              </w:rPr>
              <w:t>тел</w:t>
            </w:r>
            <w:r w:rsidR="00AE04D5" w:rsidRPr="005C6807">
              <w:rPr>
                <w:rFonts w:eastAsia="Calibri"/>
                <w:bCs/>
                <w:color w:val="000000"/>
              </w:rPr>
              <w:t>. + 7 (347)</w:t>
            </w:r>
            <w:r w:rsidR="00097C7F" w:rsidRPr="005C6807">
              <w:rPr>
                <w:rFonts w:eastAsia="Calibri"/>
                <w:bCs/>
                <w:color w:val="000000"/>
              </w:rPr>
              <w:t xml:space="preserve"> </w:t>
            </w:r>
            <w:r w:rsidR="00AE04D5" w:rsidRPr="005C6807">
              <w:rPr>
                <w:rFonts w:eastAsia="Calibri"/>
                <w:bCs/>
                <w:color w:val="000000"/>
              </w:rPr>
              <w:t>2215</w:t>
            </w:r>
            <w:r w:rsidR="00453895" w:rsidRPr="005C6807">
              <w:rPr>
                <w:rFonts w:eastAsia="Calibri"/>
                <w:bCs/>
                <w:color w:val="000000"/>
              </w:rPr>
              <w:t>673</w:t>
            </w:r>
            <w:r w:rsidRPr="005C6807">
              <w:rPr>
                <w:rFonts w:eastAsia="Calibri"/>
                <w:bCs/>
                <w:color w:val="000000"/>
              </w:rPr>
              <w:t xml:space="preserve">, </w:t>
            </w:r>
            <w:r w:rsidRPr="00B57D6D">
              <w:rPr>
                <w:rFonts w:eastAsia="Calibri"/>
                <w:bCs/>
                <w:color w:val="000000"/>
                <w:lang w:val="en-US"/>
              </w:rPr>
              <w:t>e</w:t>
            </w:r>
            <w:r w:rsidRPr="005C6807">
              <w:rPr>
                <w:rFonts w:eastAsia="Calibri"/>
                <w:bCs/>
                <w:color w:val="000000"/>
              </w:rPr>
              <w:t>-</w:t>
            </w:r>
            <w:r w:rsidRPr="00B57D6D">
              <w:rPr>
                <w:rFonts w:eastAsia="Calibri"/>
                <w:bCs/>
                <w:color w:val="000000"/>
                <w:lang w:val="en-US"/>
              </w:rPr>
              <w:t>mail</w:t>
            </w:r>
            <w:r w:rsidRPr="005C6807">
              <w:rPr>
                <w:rFonts w:eastAsia="Calibri"/>
                <w:bCs/>
                <w:color w:val="000000"/>
              </w:rPr>
              <w:t xml:space="preserve">: </w:t>
            </w:r>
            <w:hyperlink r:id="rId14" w:history="1">
              <w:r w:rsidR="00453895" w:rsidRPr="00453895">
                <w:rPr>
                  <w:rStyle w:val="a5"/>
                  <w:lang w:val="en-US"/>
                </w:rPr>
                <w:t>a</w:t>
              </w:r>
              <w:r w:rsidR="00453895" w:rsidRPr="005C6807">
                <w:rPr>
                  <w:rStyle w:val="a5"/>
                </w:rPr>
                <w:t>.</w:t>
              </w:r>
              <w:r w:rsidR="00453895" w:rsidRPr="00453895">
                <w:rPr>
                  <w:rStyle w:val="a5"/>
                  <w:lang w:val="en-US"/>
                </w:rPr>
                <w:t>sataeva</w:t>
              </w:r>
              <w:r w:rsidR="00453895" w:rsidRPr="005C6807">
                <w:rPr>
                  <w:rStyle w:val="a5"/>
                </w:rPr>
                <w:t>@</w:t>
              </w:r>
              <w:r w:rsidR="00453895" w:rsidRPr="00453895">
                <w:rPr>
                  <w:rStyle w:val="a5"/>
                  <w:lang w:val="en-US"/>
                </w:rPr>
                <w:t>bashtel</w:t>
              </w:r>
              <w:r w:rsidR="00453895" w:rsidRPr="005C6807">
                <w:rPr>
                  <w:rStyle w:val="a5"/>
                </w:rPr>
                <w:t>.</w:t>
              </w:r>
              <w:proofErr w:type="spellStart"/>
              <w:r w:rsidR="00453895" w:rsidRPr="00453895">
                <w:rPr>
                  <w:rStyle w:val="a5"/>
                  <w:lang w:val="en-US"/>
                </w:rPr>
                <w:t>ru</w:t>
              </w:r>
              <w:proofErr w:type="spellEnd"/>
            </w:hyperlink>
            <w:r w:rsidR="00453895" w:rsidRPr="005C6807">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6D3C64" w:rsidP="00907BCE">
            <w:pPr>
              <w:pStyle w:val="Default"/>
              <w:jc w:val="both"/>
              <w:rPr>
                <w:szCs w:val="26"/>
              </w:rPr>
            </w:pPr>
            <w:r>
              <w:rPr>
                <w:iCs/>
              </w:rPr>
              <w:t>Д</w:t>
            </w:r>
            <w:r w:rsidR="00915B7D" w:rsidRPr="00F84878">
              <w:rPr>
                <w:iCs/>
              </w:rPr>
              <w:t xml:space="preserve">оговор </w:t>
            </w:r>
            <w:r>
              <w:rPr>
                <w:b/>
                <w:szCs w:val="26"/>
              </w:rPr>
              <w:t>на оказание услуг по расположению на опорах линии электропередач кабельных линий связи</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F5800" w:rsidRPr="0053230E" w:rsidRDefault="00AF7397" w:rsidP="00BF5800">
            <w:pPr>
              <w:pStyle w:val="Default"/>
              <w:jc w:val="both"/>
              <w:rPr>
                <w:iCs/>
                <w:color w:val="auto"/>
                <w:sz w:val="10"/>
                <w:szCs w:val="10"/>
              </w:rPr>
            </w:pPr>
            <w:r>
              <w:rPr>
                <w:spacing w:val="3"/>
              </w:rPr>
              <w:t>6 501 051,00</w:t>
            </w:r>
            <w:r w:rsidRPr="00D02E57">
              <w:rPr>
                <w:spacing w:val="3"/>
              </w:rPr>
              <w:t xml:space="preserve"> (</w:t>
            </w:r>
            <w:r>
              <w:rPr>
                <w:spacing w:val="3"/>
              </w:rPr>
              <w:t>шесть миллионов пятьсот одна тысяча пятьдесят один) рубль</w:t>
            </w:r>
            <w:r w:rsidRPr="00D02E57">
              <w:rPr>
                <w:spacing w:val="3"/>
              </w:rPr>
              <w:t xml:space="preserve"> 00 коп</w:t>
            </w:r>
            <w:r>
              <w:rPr>
                <w:spacing w:val="3"/>
              </w:rPr>
              <w:t>еек</w:t>
            </w:r>
            <w:r w:rsidRPr="00D02E57">
              <w:rPr>
                <w:spacing w:val="3"/>
              </w:rPr>
              <w:t xml:space="preserve">, в том числе НДС 18% - </w:t>
            </w:r>
            <w:r>
              <w:rPr>
                <w:spacing w:val="3"/>
              </w:rPr>
              <w:t>991 685,75</w:t>
            </w:r>
            <w:r w:rsidRPr="00D02E57">
              <w:rPr>
                <w:spacing w:val="3"/>
              </w:rPr>
              <w:t xml:space="preserve"> (</w:t>
            </w:r>
            <w:r>
              <w:rPr>
                <w:spacing w:val="3"/>
              </w:rPr>
              <w:t>девятьсот девяносто одна тысяча шестьсот восемьдесят пять) рублей 75</w:t>
            </w:r>
            <w:r w:rsidRPr="00D02E57">
              <w:rPr>
                <w:spacing w:val="3"/>
              </w:rPr>
              <w:t xml:space="preserve"> коп</w:t>
            </w:r>
            <w:r>
              <w:rPr>
                <w:spacing w:val="3"/>
              </w:rPr>
              <w:t>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w:t>
            </w:r>
            <w:r w:rsidRPr="00F84878">
              <w:rPr>
                <w:b/>
                <w:bCs/>
              </w:rPr>
              <w:lastRenderedPageBreak/>
              <w:t xml:space="preserve">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lastRenderedPageBreak/>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815793">
            <w:pPr>
              <w:pStyle w:val="Default"/>
              <w:rPr>
                <w:iCs/>
              </w:rPr>
            </w:pPr>
            <w:r w:rsidRPr="00F84878">
              <w:rPr>
                <w:iCs/>
              </w:rPr>
              <w:t xml:space="preserve"> </w:t>
            </w:r>
            <w:r w:rsidR="00D02223">
              <w:rPr>
                <w:iCs/>
              </w:rPr>
              <w:t xml:space="preserve">не позднее </w:t>
            </w:r>
            <w:r w:rsidRPr="00F84878">
              <w:rPr>
                <w:iCs/>
              </w:rPr>
              <w:t>«</w:t>
            </w:r>
            <w:r w:rsidR="00815793">
              <w:rPr>
                <w:iCs/>
              </w:rPr>
              <w:t>13</w:t>
            </w:r>
            <w:r w:rsidRPr="00F84878">
              <w:rPr>
                <w:iCs/>
              </w:rPr>
              <w:t xml:space="preserve">» </w:t>
            </w:r>
            <w:r w:rsidR="00815793">
              <w:rPr>
                <w:iCs/>
              </w:rPr>
              <w:t>июня</w:t>
            </w:r>
            <w:r w:rsidR="007D1168">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578258"/>
      <w:r w:rsidRPr="00E82F20">
        <w:rPr>
          <w:rFonts w:ascii="Times New Roman" w:eastAsia="MS Mincho" w:hAnsi="Times New Roman"/>
          <w:color w:val="17365D"/>
          <w:kern w:val="32"/>
          <w:szCs w:val="24"/>
          <w:lang w:eastAsia="x-none"/>
        </w:rPr>
        <w:lastRenderedPageBreak/>
        <w:t>ДОКУМЕНТАЦИЯ О ЗАКУПКЕ</w:t>
      </w:r>
      <w:bookmarkEnd w:id="1"/>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2" w:name="_Toc438578259"/>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33049">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A33049">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A33049"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Toc438578260"/>
      <w:bookmarkEnd w:id="3"/>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4"/>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3857826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453895"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453895" w:rsidRDefault="00453895" w:rsidP="00453895">
            <w:pPr>
              <w:autoSpaceDE w:val="0"/>
              <w:autoSpaceDN w:val="0"/>
              <w:adjustRightInd w:val="0"/>
              <w:jc w:val="both"/>
              <w:rPr>
                <w:rFonts w:eastAsia="Calibri"/>
                <w:bCs/>
              </w:rPr>
            </w:pPr>
            <w:proofErr w:type="spellStart"/>
            <w:r>
              <w:rPr>
                <w:rFonts w:eastAsia="Calibri"/>
                <w:bCs/>
              </w:rPr>
              <w:t>Сатаева</w:t>
            </w:r>
            <w:proofErr w:type="spellEnd"/>
            <w:r>
              <w:rPr>
                <w:rFonts w:eastAsia="Calibri"/>
                <w:bCs/>
              </w:rPr>
              <w:t xml:space="preserve"> Альбина Альбертовна</w:t>
            </w:r>
          </w:p>
          <w:p w:rsidR="00E21509" w:rsidRPr="005C6807" w:rsidRDefault="00453895" w:rsidP="00453895">
            <w:pPr>
              <w:autoSpaceDE w:val="0"/>
              <w:autoSpaceDN w:val="0"/>
              <w:adjustRightInd w:val="0"/>
              <w:jc w:val="both"/>
              <w:rPr>
                <w:rFonts w:eastAsia="Calibri"/>
                <w:bCs/>
              </w:rPr>
            </w:pPr>
            <w:r w:rsidRPr="00B57D6D">
              <w:rPr>
                <w:rFonts w:eastAsia="Calibri"/>
                <w:bCs/>
                <w:color w:val="000000"/>
              </w:rPr>
              <w:t>тел</w:t>
            </w:r>
            <w:r w:rsidRPr="005C6807">
              <w:rPr>
                <w:rFonts w:eastAsia="Calibri"/>
                <w:bCs/>
                <w:color w:val="000000"/>
              </w:rPr>
              <w:t xml:space="preserve">. + 7 (347)2215673, </w:t>
            </w:r>
            <w:r w:rsidRPr="00B57D6D">
              <w:rPr>
                <w:rFonts w:eastAsia="Calibri"/>
                <w:bCs/>
                <w:color w:val="000000"/>
                <w:lang w:val="en-US"/>
              </w:rPr>
              <w:t>e</w:t>
            </w:r>
            <w:r w:rsidRPr="005C6807">
              <w:rPr>
                <w:rFonts w:eastAsia="Calibri"/>
                <w:bCs/>
                <w:color w:val="000000"/>
              </w:rPr>
              <w:t>-</w:t>
            </w:r>
            <w:r w:rsidRPr="00B57D6D">
              <w:rPr>
                <w:rFonts w:eastAsia="Calibri"/>
                <w:bCs/>
                <w:color w:val="000000"/>
                <w:lang w:val="en-US"/>
              </w:rPr>
              <w:t>mail</w:t>
            </w:r>
            <w:r w:rsidRPr="005C6807">
              <w:rPr>
                <w:rFonts w:eastAsia="Calibri"/>
                <w:bCs/>
                <w:color w:val="000000"/>
              </w:rPr>
              <w:t xml:space="preserve">: </w:t>
            </w:r>
            <w:hyperlink r:id="rId25" w:history="1">
              <w:r w:rsidRPr="00453895">
                <w:rPr>
                  <w:rStyle w:val="a5"/>
                  <w:lang w:val="en-US"/>
                </w:rPr>
                <w:t>a</w:t>
              </w:r>
              <w:r w:rsidRPr="005C6807">
                <w:rPr>
                  <w:rStyle w:val="a5"/>
                </w:rPr>
                <w:t>.</w:t>
              </w:r>
              <w:r w:rsidRPr="00453895">
                <w:rPr>
                  <w:rStyle w:val="a5"/>
                  <w:lang w:val="en-US"/>
                </w:rPr>
                <w:t>sataeva</w:t>
              </w:r>
              <w:r w:rsidRPr="005C6807">
                <w:rPr>
                  <w:rStyle w:val="a5"/>
                </w:rPr>
                <w:t>@</w:t>
              </w:r>
              <w:r w:rsidRPr="00453895">
                <w:rPr>
                  <w:rStyle w:val="a5"/>
                  <w:lang w:val="en-US"/>
                </w:rPr>
                <w:t>bashtel</w:t>
              </w:r>
              <w:r w:rsidRPr="005C6807">
                <w:rPr>
                  <w:rStyle w:val="a5"/>
                </w:rPr>
                <w:t>.</w:t>
              </w:r>
              <w:proofErr w:type="spellStart"/>
              <w:r w:rsidRPr="00453895">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5C6807" w:rsidRDefault="00915B7D" w:rsidP="00DE184D">
            <w:pPr>
              <w:pStyle w:val="rvps1"/>
              <w:numPr>
                <w:ilvl w:val="0"/>
                <w:numId w:val="3"/>
              </w:numPr>
              <w:tabs>
                <w:tab w:val="left" w:pos="0"/>
              </w:tabs>
              <w:ind w:left="0" w:firstLine="0"/>
              <w:jc w:val="left"/>
            </w:pPr>
            <w:bookmarkStart w:id="8"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9" w:name="форма2"/>
            <w:bookmarkEnd w:id="8"/>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7802D3" w:rsidRPr="00F0438B" w:rsidRDefault="007802D3" w:rsidP="007802D3">
            <w:pPr>
              <w:pStyle w:val="a6"/>
              <w:widowControl w:val="0"/>
              <w:autoSpaceDE w:val="0"/>
              <w:autoSpaceDN w:val="0"/>
              <w:adjustRightInd w:val="0"/>
              <w:ind w:left="0"/>
            </w:pPr>
            <w:r>
              <w:t>Акционерное о</w:t>
            </w:r>
            <w:r w:rsidRPr="00F0438B">
              <w:t>бщество «</w:t>
            </w:r>
            <w:r>
              <w:rPr>
                <w:color w:val="000000"/>
                <w:spacing w:val="3"/>
              </w:rPr>
              <w:t>Октябрьские</w:t>
            </w:r>
            <w:r w:rsidRPr="00F0438B">
              <w:rPr>
                <w:color w:val="000000"/>
                <w:spacing w:val="3"/>
              </w:rPr>
              <w:t xml:space="preserve"> электрические сети</w:t>
            </w:r>
            <w:r w:rsidRPr="00F0438B">
              <w:t>»</w:t>
            </w:r>
          </w:p>
          <w:p w:rsidR="00915B7D" w:rsidRPr="00D7468D" w:rsidRDefault="007802D3" w:rsidP="007802D3">
            <w:pPr>
              <w:pStyle w:val="afff9"/>
              <w:rPr>
                <w:rFonts w:cs="Times New Roman"/>
              </w:rPr>
            </w:pPr>
            <w:r w:rsidRPr="00F0438B">
              <w:t>(</w:t>
            </w:r>
            <w:r>
              <w:t>А</w:t>
            </w:r>
            <w:r w:rsidRPr="00F0438B">
              <w:t>О «</w:t>
            </w:r>
            <w:r>
              <w:rPr>
                <w:color w:val="000000"/>
                <w:spacing w:val="3"/>
              </w:rPr>
              <w:t>ОЭС</w:t>
            </w:r>
            <w:r w:rsidRPr="00F0438B">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7802D3" w:rsidP="008E3617">
            <w:pPr>
              <w:rPr>
                <w:color w:val="FF0000"/>
              </w:rPr>
            </w:pPr>
            <w:r>
              <w:t>452600, РБ, г. Октябрьский, ул. Куйбышева, 40</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0" w:name="_Ref37810724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815793">
            <w:pPr>
              <w:rPr>
                <w:i/>
                <w:color w:val="FF0000"/>
              </w:rPr>
            </w:pPr>
            <w:r>
              <w:rPr>
                <w:iCs/>
              </w:rPr>
              <w:t xml:space="preserve">не позднее </w:t>
            </w:r>
            <w:r w:rsidR="00FF47E3" w:rsidRPr="00F84878">
              <w:rPr>
                <w:iCs/>
              </w:rPr>
              <w:t>«</w:t>
            </w:r>
            <w:r w:rsidR="00815793">
              <w:rPr>
                <w:iCs/>
              </w:rPr>
              <w:t>13</w:t>
            </w:r>
            <w:r w:rsidR="00FF47E3" w:rsidRPr="00F84878">
              <w:rPr>
                <w:iCs/>
              </w:rPr>
              <w:t xml:space="preserve">» </w:t>
            </w:r>
            <w:r w:rsidR="00815793">
              <w:rPr>
                <w:iCs/>
              </w:rPr>
              <w:t>июня</w:t>
            </w:r>
            <w:r w:rsidR="007D1168">
              <w:rPr>
                <w:iCs/>
              </w:rPr>
              <w:t xml:space="preserve"> 2018</w:t>
            </w:r>
            <w:r w:rsidR="007D1168"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518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835277" w:rsidRPr="008C011D"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6D3C64">
              <w:rPr>
                <w:b/>
                <w:szCs w:val="26"/>
              </w:rPr>
              <w:t>на оказание услуг по расположению на опорах линии электропередач кабельных линий связи</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68315592"/>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AF7397" w:rsidP="0075546F">
            <w:pPr>
              <w:jc w:val="both"/>
            </w:pPr>
            <w:r>
              <w:rPr>
                <w:color w:val="000000"/>
                <w:spacing w:val="3"/>
              </w:rPr>
              <w:t>6 501 051,00</w:t>
            </w:r>
            <w:r w:rsidRPr="00D02E57">
              <w:rPr>
                <w:color w:val="000000"/>
                <w:spacing w:val="3"/>
              </w:rPr>
              <w:t xml:space="preserve"> (</w:t>
            </w:r>
            <w:r>
              <w:rPr>
                <w:color w:val="000000"/>
                <w:spacing w:val="3"/>
              </w:rPr>
              <w:t>шесть миллионов пятьсот одна тысяча пятьдесят один) рубль</w:t>
            </w:r>
            <w:r w:rsidRPr="00D02E57">
              <w:rPr>
                <w:color w:val="000000"/>
                <w:spacing w:val="3"/>
              </w:rPr>
              <w:t xml:space="preserve"> 00 коп</w:t>
            </w:r>
            <w:r>
              <w:rPr>
                <w:color w:val="000000"/>
                <w:spacing w:val="3"/>
              </w:rPr>
              <w:t>еек</w:t>
            </w:r>
            <w:r w:rsidRPr="00D02E57">
              <w:rPr>
                <w:color w:val="000000"/>
                <w:spacing w:val="3"/>
              </w:rPr>
              <w:t>, в том числе Н</w:t>
            </w:r>
            <w:bookmarkStart w:id="13" w:name="_GoBack"/>
            <w:bookmarkEnd w:id="13"/>
            <w:r w:rsidRPr="00D02E57">
              <w:rPr>
                <w:color w:val="000000"/>
                <w:spacing w:val="3"/>
              </w:rPr>
              <w:t xml:space="preserve">ДС 18% - </w:t>
            </w:r>
            <w:r>
              <w:rPr>
                <w:color w:val="000000"/>
                <w:spacing w:val="3"/>
              </w:rPr>
              <w:t>991 685,75</w:t>
            </w:r>
            <w:r w:rsidRPr="00D02E57">
              <w:rPr>
                <w:color w:val="000000"/>
                <w:spacing w:val="3"/>
              </w:rPr>
              <w:t xml:space="preserve"> (</w:t>
            </w:r>
            <w:r>
              <w:rPr>
                <w:color w:val="000000"/>
                <w:spacing w:val="3"/>
              </w:rPr>
              <w:t>девятьсот девяносто одна тысяча шестьсот восемьдесят пять) рублей 75</w:t>
            </w:r>
            <w:r w:rsidRPr="00D02E57">
              <w:rPr>
                <w:color w:val="000000"/>
                <w:spacing w:val="3"/>
              </w:rPr>
              <w:t xml:space="preserve"> коп</w:t>
            </w:r>
            <w:r>
              <w:rPr>
                <w:color w:val="000000"/>
                <w:spacing w:val="3"/>
              </w:rPr>
              <w:t>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A33049">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A33049">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 xml:space="preserve">в реестре недобросовестных поставщиков, предусмотренном Федеральным законом от 18 июля </w:t>
                  </w:r>
                  <w:r w:rsidRPr="00F84878">
                    <w:rPr>
                      <w:rFonts w:cs="Arial"/>
                      <w:color w:val="000000"/>
                    </w:rPr>
                    <w:lastRenderedPageBreak/>
                    <w:t>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lastRenderedPageBreak/>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A33049">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w:t>
            </w:r>
            <w:r w:rsidRPr="006D3476">
              <w:lastRenderedPageBreak/>
              <w:t xml:space="preserve">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lastRenderedPageBreak/>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lastRenderedPageBreak/>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A33049">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lastRenderedPageBreak/>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7614E6" w:rsidRDefault="00915B7D" w:rsidP="005603D5">
      <w:pPr>
        <w:pStyle w:val="rvps9"/>
        <w:rPr>
          <w:b/>
          <w:bCs/>
          <w:lang w:eastAsia="ar-SA"/>
        </w:r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8"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Start w:id="26" w:name="_Форма_5_Справка"/>
      <w:bookmarkStart w:id="27" w:name="_Форма_5_ФОРМА"/>
      <w:bookmarkStart w:id="28" w:name="_ФОРМА_№_1"/>
      <w:bookmarkEnd w:id="25"/>
      <w:bookmarkEnd w:id="26"/>
      <w:bookmarkEnd w:id="27"/>
      <w:bookmarkEnd w:id="28"/>
    </w:p>
    <w:p w:rsidR="00915B7D" w:rsidRPr="005C6807" w:rsidRDefault="00915B7D" w:rsidP="00915B7D">
      <w:pPr>
        <w:rPr>
          <w:color w:val="808080"/>
        </w:rPr>
      </w:pPr>
    </w:p>
    <w:p w:rsidR="00915B7D" w:rsidRPr="005C6807" w:rsidRDefault="00915B7D" w:rsidP="00915B7D">
      <w:pPr>
        <w:rPr>
          <w:color w:val="808080"/>
        </w:rPr>
      </w:pPr>
    </w:p>
    <w:p w:rsidR="00915B7D" w:rsidRPr="005C6807" w:rsidRDefault="00915B7D" w:rsidP="00915B7D">
      <w:pPr>
        <w:rPr>
          <w:color w:val="808080"/>
        </w:r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9" w:name="_РАЗДЕЛ_IV._Техническое"/>
      <w:bookmarkStart w:id="30" w:name="_Toc438578267"/>
      <w:bookmarkEnd w:id="29"/>
      <w:r w:rsidRPr="00325455">
        <w:rPr>
          <w:rFonts w:ascii="Times New Roman" w:eastAsia="MS Mincho" w:hAnsi="Times New Roman"/>
          <w:color w:val="17365D"/>
          <w:kern w:val="32"/>
          <w:szCs w:val="24"/>
          <w:lang w:val="x-none" w:eastAsia="x-none"/>
        </w:rPr>
        <w:lastRenderedPageBreak/>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0"/>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1" w:name="_РАЗДЕЛ_V._Проект"/>
      <w:bookmarkStart w:id="32" w:name="_Toc438578268"/>
      <w:bookmarkEnd w:id="31"/>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lastRenderedPageBreak/>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2"/>
    </w:p>
    <w:p w:rsidR="008200F2" w:rsidRDefault="008200F2" w:rsidP="008200F2">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0D5A92" w:rsidRPr="008200F2" w:rsidRDefault="000D5A92" w:rsidP="000D5A92">
      <w:pPr>
        <w:rPr>
          <w:rFonts w:eastAsia="MS Mincho"/>
          <w:lang w:eastAsia="x-none"/>
        </w:rPr>
      </w:pPr>
    </w:p>
    <w:sectPr w:rsidR="000D5A92" w:rsidRPr="008200F2" w:rsidSect="00570A15">
      <w:headerReference w:type="default" r:id="rId29"/>
      <w:footerReference w:type="default" r:id="rId30"/>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572719"/>
      <w:docPartObj>
        <w:docPartGallery w:val="Page Numbers (Bottom of Page)"/>
        <w:docPartUnique/>
      </w:docPartObj>
    </w:sdtPr>
    <w:sdtEndPr/>
    <w:sdtContent>
      <w:p w:rsidR="00036715" w:rsidRDefault="00036715">
        <w:pPr>
          <w:pStyle w:val="aa"/>
          <w:jc w:val="right"/>
        </w:pPr>
        <w:r>
          <w:fldChar w:fldCharType="begin"/>
        </w:r>
        <w:r>
          <w:instrText>PAGE   \* MERGEFORMAT</w:instrText>
        </w:r>
        <w:r>
          <w:fldChar w:fldCharType="separate"/>
        </w:r>
        <w:r w:rsidR="00A33049">
          <w:rPr>
            <w:noProof/>
          </w:rPr>
          <w:t>2</w:t>
        </w:r>
        <w:r>
          <w:fldChar w:fldCharType="end"/>
        </w:r>
      </w:p>
    </w:sdtContent>
  </w:sdt>
  <w:p w:rsidR="00036715" w:rsidRDefault="0003671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198" w:rsidRDefault="00737198">
    <w:pPr>
      <w:pStyle w:val="a8"/>
      <w:jc w:val="center"/>
    </w:pPr>
  </w:p>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1"/>
    <w:multiLevelType w:val="singleLevel"/>
    <w:tmpl w:val="00000001"/>
    <w:name w:val="WW8Num1"/>
    <w:lvl w:ilvl="0">
      <w:start w:val="1"/>
      <w:numFmt w:val="bullet"/>
      <w:lvlText w:val=""/>
      <w:lvlJc w:val="left"/>
      <w:pPr>
        <w:tabs>
          <w:tab w:val="num" w:pos="1440"/>
        </w:tabs>
      </w:pPr>
      <w:rPr>
        <w:rFonts w:ascii="Symbol" w:hAnsi="Symbol"/>
      </w:rPr>
    </w:lvl>
  </w:abstractNum>
  <w:abstractNum w:abstractNumId="9"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CA029CE"/>
    <w:multiLevelType w:val="multilevel"/>
    <w:tmpl w:val="034CDDDE"/>
    <w:lvl w:ilvl="0">
      <w:start w:val="1"/>
      <w:numFmt w:val="decimal"/>
      <w:lvlText w:val="%1."/>
      <w:lvlJc w:val="left"/>
      <w:pPr>
        <w:ind w:left="-66" w:hanging="360"/>
      </w:pPr>
      <w:rPr>
        <w:rFonts w:hint="default"/>
      </w:rPr>
    </w:lvl>
    <w:lvl w:ilvl="1">
      <w:start w:val="1"/>
      <w:numFmt w:val="decimal"/>
      <w:isLgl/>
      <w:lvlText w:val="%1.%2."/>
      <w:lvlJc w:val="left"/>
      <w:pPr>
        <w:ind w:left="-350" w:hanging="360"/>
      </w:pPr>
      <w:rPr>
        <w:rFonts w:hint="default"/>
      </w:rPr>
    </w:lvl>
    <w:lvl w:ilvl="2">
      <w:start w:val="1"/>
      <w:numFmt w:val="decimal"/>
      <w:isLgl/>
      <w:lvlText w:val="%1.%2.%3."/>
      <w:lvlJc w:val="left"/>
      <w:pPr>
        <w:ind w:left="152" w:hanging="720"/>
      </w:pPr>
      <w:rPr>
        <w:rFonts w:hint="default"/>
      </w:rPr>
    </w:lvl>
    <w:lvl w:ilvl="3">
      <w:start w:val="1"/>
      <w:numFmt w:val="decimal"/>
      <w:isLgl/>
      <w:lvlText w:val="%1.%2.%3.%4."/>
      <w:lvlJc w:val="left"/>
      <w:pPr>
        <w:ind w:left="152" w:hanging="720"/>
      </w:pPr>
      <w:rPr>
        <w:rFonts w:hint="default"/>
      </w:rPr>
    </w:lvl>
    <w:lvl w:ilvl="4">
      <w:start w:val="1"/>
      <w:numFmt w:val="decimal"/>
      <w:isLgl/>
      <w:lvlText w:val="%1.%2.%3.%4.%5."/>
      <w:lvlJc w:val="left"/>
      <w:pPr>
        <w:ind w:left="512" w:hanging="1080"/>
      </w:pPr>
      <w:rPr>
        <w:rFonts w:hint="default"/>
      </w:rPr>
    </w:lvl>
    <w:lvl w:ilvl="5">
      <w:start w:val="1"/>
      <w:numFmt w:val="decimal"/>
      <w:isLgl/>
      <w:lvlText w:val="%1.%2.%3.%4.%5.%6."/>
      <w:lvlJc w:val="left"/>
      <w:pPr>
        <w:ind w:left="512" w:hanging="1080"/>
      </w:pPr>
      <w:rPr>
        <w:rFonts w:hint="default"/>
      </w:rPr>
    </w:lvl>
    <w:lvl w:ilvl="6">
      <w:start w:val="1"/>
      <w:numFmt w:val="decimal"/>
      <w:isLgl/>
      <w:lvlText w:val="%1.%2.%3.%4.%5.%6.%7."/>
      <w:lvlJc w:val="left"/>
      <w:pPr>
        <w:ind w:left="872" w:hanging="1440"/>
      </w:pPr>
      <w:rPr>
        <w:rFonts w:hint="default"/>
      </w:rPr>
    </w:lvl>
    <w:lvl w:ilvl="7">
      <w:start w:val="1"/>
      <w:numFmt w:val="decimal"/>
      <w:isLgl/>
      <w:lvlText w:val="%1.%2.%3.%4.%5.%6.%7.%8."/>
      <w:lvlJc w:val="left"/>
      <w:pPr>
        <w:ind w:left="872" w:hanging="1440"/>
      </w:pPr>
      <w:rPr>
        <w:rFonts w:hint="default"/>
      </w:rPr>
    </w:lvl>
    <w:lvl w:ilvl="8">
      <w:start w:val="1"/>
      <w:numFmt w:val="decimal"/>
      <w:isLgl/>
      <w:lvlText w:val="%1.%2.%3.%4.%5.%6.%7.%8.%9."/>
      <w:lvlJc w:val="left"/>
      <w:pPr>
        <w:ind w:left="1232" w:hanging="1800"/>
      </w:pPr>
      <w:rPr>
        <w:rFonts w:hint="default"/>
      </w:rPr>
    </w:lvl>
  </w:abstractNum>
  <w:abstractNum w:abstractNumId="20"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6C09F8"/>
    <w:multiLevelType w:val="hybridMultilevel"/>
    <w:tmpl w:val="4588C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7" w15:restartNumberingAfterBreak="0">
    <w:nsid w:val="7D1A2B06"/>
    <w:multiLevelType w:val="hybridMultilevel"/>
    <w:tmpl w:val="8C0AE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24"/>
  </w:num>
  <w:num w:numId="3">
    <w:abstractNumId w:val="22"/>
  </w:num>
  <w:num w:numId="4">
    <w:abstractNumId w:val="35"/>
  </w:num>
  <w:num w:numId="5">
    <w:abstractNumId w:val="31"/>
  </w:num>
  <w:num w:numId="6">
    <w:abstractNumId w:val="21"/>
  </w:num>
  <w:num w:numId="7">
    <w:abstractNumId w:val="23"/>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6"/>
  </w:num>
  <w:num w:numId="19">
    <w:abstractNumId w:val="28"/>
  </w:num>
  <w:num w:numId="20">
    <w:abstractNumId w:val="15"/>
  </w:num>
  <w:num w:numId="21">
    <w:abstractNumId w:val="16"/>
  </w:num>
  <w:num w:numId="22">
    <w:abstractNumId w:val="27"/>
  </w:num>
  <w:num w:numId="23">
    <w:abstractNumId w:val="29"/>
  </w:num>
  <w:num w:numId="24">
    <w:abstractNumId w:val="33"/>
  </w:num>
  <w:num w:numId="25">
    <w:abstractNumId w:val="30"/>
  </w:num>
  <w:num w:numId="26">
    <w:abstractNumId w:val="20"/>
  </w:num>
  <w:num w:numId="27">
    <w:abstractNumId w:val="32"/>
  </w:num>
  <w:num w:numId="28">
    <w:abstractNumId w:val="34"/>
  </w:num>
  <w:num w:numId="29">
    <w:abstractNumId w:val="8"/>
  </w:num>
  <w:num w:numId="30">
    <w:abstractNumId w:val="37"/>
  </w:num>
  <w:num w:numId="31">
    <w:abstractNumId w:val="25"/>
  </w:num>
  <w:num w:numId="32">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0634B"/>
    <w:rsid w:val="000115EA"/>
    <w:rsid w:val="00013E3D"/>
    <w:rsid w:val="000150DC"/>
    <w:rsid w:val="00015131"/>
    <w:rsid w:val="0001782F"/>
    <w:rsid w:val="00020216"/>
    <w:rsid w:val="00024A16"/>
    <w:rsid w:val="000258CA"/>
    <w:rsid w:val="0002782B"/>
    <w:rsid w:val="000354D4"/>
    <w:rsid w:val="00036715"/>
    <w:rsid w:val="00041E14"/>
    <w:rsid w:val="00043A83"/>
    <w:rsid w:val="000454A1"/>
    <w:rsid w:val="00045AD9"/>
    <w:rsid w:val="00054D68"/>
    <w:rsid w:val="00055C3E"/>
    <w:rsid w:val="0005731D"/>
    <w:rsid w:val="00063E9A"/>
    <w:rsid w:val="0007172B"/>
    <w:rsid w:val="000776AE"/>
    <w:rsid w:val="00080FB9"/>
    <w:rsid w:val="00083565"/>
    <w:rsid w:val="0008738E"/>
    <w:rsid w:val="00095938"/>
    <w:rsid w:val="00097C7F"/>
    <w:rsid w:val="000A0716"/>
    <w:rsid w:val="000A0FAA"/>
    <w:rsid w:val="000A11CB"/>
    <w:rsid w:val="000A25FD"/>
    <w:rsid w:val="000A2BE7"/>
    <w:rsid w:val="000A6C58"/>
    <w:rsid w:val="000B0BE2"/>
    <w:rsid w:val="000C1D31"/>
    <w:rsid w:val="000C6659"/>
    <w:rsid w:val="000D57A8"/>
    <w:rsid w:val="000D5A92"/>
    <w:rsid w:val="000E4D41"/>
    <w:rsid w:val="000E6588"/>
    <w:rsid w:val="000E65CB"/>
    <w:rsid w:val="000E7527"/>
    <w:rsid w:val="0010314D"/>
    <w:rsid w:val="00103D05"/>
    <w:rsid w:val="00104450"/>
    <w:rsid w:val="00104FE9"/>
    <w:rsid w:val="001101A7"/>
    <w:rsid w:val="00111C4D"/>
    <w:rsid w:val="00112070"/>
    <w:rsid w:val="00114AB6"/>
    <w:rsid w:val="00117217"/>
    <w:rsid w:val="00126B9E"/>
    <w:rsid w:val="0012741C"/>
    <w:rsid w:val="001312C7"/>
    <w:rsid w:val="00132721"/>
    <w:rsid w:val="00135FB9"/>
    <w:rsid w:val="001412FA"/>
    <w:rsid w:val="001434E6"/>
    <w:rsid w:val="00145BEB"/>
    <w:rsid w:val="00145CCF"/>
    <w:rsid w:val="00146118"/>
    <w:rsid w:val="001521BA"/>
    <w:rsid w:val="00153C20"/>
    <w:rsid w:val="00156A9C"/>
    <w:rsid w:val="00184007"/>
    <w:rsid w:val="00191422"/>
    <w:rsid w:val="001968EB"/>
    <w:rsid w:val="00197D48"/>
    <w:rsid w:val="00197F71"/>
    <w:rsid w:val="001A0136"/>
    <w:rsid w:val="001A167D"/>
    <w:rsid w:val="001A5DB6"/>
    <w:rsid w:val="001B5750"/>
    <w:rsid w:val="001C0801"/>
    <w:rsid w:val="001C0A08"/>
    <w:rsid w:val="001C4740"/>
    <w:rsid w:val="001C5A0E"/>
    <w:rsid w:val="001C5DDC"/>
    <w:rsid w:val="001E194D"/>
    <w:rsid w:val="001E68AE"/>
    <w:rsid w:val="001F272A"/>
    <w:rsid w:val="001F4097"/>
    <w:rsid w:val="001F68BA"/>
    <w:rsid w:val="00200B88"/>
    <w:rsid w:val="00210BFE"/>
    <w:rsid w:val="002225D5"/>
    <w:rsid w:val="002257CE"/>
    <w:rsid w:val="00225FC8"/>
    <w:rsid w:val="00232B85"/>
    <w:rsid w:val="00236F13"/>
    <w:rsid w:val="00237971"/>
    <w:rsid w:val="002404E4"/>
    <w:rsid w:val="00241826"/>
    <w:rsid w:val="00242CA3"/>
    <w:rsid w:val="00243A2C"/>
    <w:rsid w:val="00243CF9"/>
    <w:rsid w:val="00244804"/>
    <w:rsid w:val="00245752"/>
    <w:rsid w:val="00251E37"/>
    <w:rsid w:val="00253191"/>
    <w:rsid w:val="0025554B"/>
    <w:rsid w:val="00257593"/>
    <w:rsid w:val="0026251C"/>
    <w:rsid w:val="00262F3B"/>
    <w:rsid w:val="00263096"/>
    <w:rsid w:val="002638B3"/>
    <w:rsid w:val="00270618"/>
    <w:rsid w:val="0027266E"/>
    <w:rsid w:val="00275940"/>
    <w:rsid w:val="002765EA"/>
    <w:rsid w:val="00277279"/>
    <w:rsid w:val="00281E5B"/>
    <w:rsid w:val="00283B18"/>
    <w:rsid w:val="00285716"/>
    <w:rsid w:val="00293FD4"/>
    <w:rsid w:val="00294E87"/>
    <w:rsid w:val="002A0BCB"/>
    <w:rsid w:val="002A3FE3"/>
    <w:rsid w:val="002B0A62"/>
    <w:rsid w:val="002B3027"/>
    <w:rsid w:val="002B3B57"/>
    <w:rsid w:val="002B770B"/>
    <w:rsid w:val="002D4CB1"/>
    <w:rsid w:val="002D4D5F"/>
    <w:rsid w:val="002D5354"/>
    <w:rsid w:val="002D671C"/>
    <w:rsid w:val="002E5ABF"/>
    <w:rsid w:val="002E6567"/>
    <w:rsid w:val="002E6984"/>
    <w:rsid w:val="002F05BE"/>
    <w:rsid w:val="002F5240"/>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82D15"/>
    <w:rsid w:val="00382E8D"/>
    <w:rsid w:val="00391637"/>
    <w:rsid w:val="00395143"/>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5C2C"/>
    <w:rsid w:val="004164E0"/>
    <w:rsid w:val="00422678"/>
    <w:rsid w:val="00425DD7"/>
    <w:rsid w:val="0042753C"/>
    <w:rsid w:val="0043211C"/>
    <w:rsid w:val="00440E6A"/>
    <w:rsid w:val="004433E0"/>
    <w:rsid w:val="00444D08"/>
    <w:rsid w:val="00447F9D"/>
    <w:rsid w:val="00453895"/>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2D64"/>
    <w:rsid w:val="004B343E"/>
    <w:rsid w:val="004B3720"/>
    <w:rsid w:val="004B39A5"/>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313B"/>
    <w:rsid w:val="00534895"/>
    <w:rsid w:val="00534D66"/>
    <w:rsid w:val="00535D62"/>
    <w:rsid w:val="00536A02"/>
    <w:rsid w:val="0054094B"/>
    <w:rsid w:val="00543264"/>
    <w:rsid w:val="005441A9"/>
    <w:rsid w:val="00545A7E"/>
    <w:rsid w:val="00551687"/>
    <w:rsid w:val="005561E9"/>
    <w:rsid w:val="005603D5"/>
    <w:rsid w:val="0056208C"/>
    <w:rsid w:val="005647A3"/>
    <w:rsid w:val="00566240"/>
    <w:rsid w:val="00570A15"/>
    <w:rsid w:val="0057106F"/>
    <w:rsid w:val="00571C96"/>
    <w:rsid w:val="005821EF"/>
    <w:rsid w:val="005850CE"/>
    <w:rsid w:val="00585102"/>
    <w:rsid w:val="00585161"/>
    <w:rsid w:val="00586B77"/>
    <w:rsid w:val="00592535"/>
    <w:rsid w:val="00593906"/>
    <w:rsid w:val="0059402E"/>
    <w:rsid w:val="00597D2D"/>
    <w:rsid w:val="005A06C4"/>
    <w:rsid w:val="005A6699"/>
    <w:rsid w:val="005B1267"/>
    <w:rsid w:val="005B1532"/>
    <w:rsid w:val="005B27D4"/>
    <w:rsid w:val="005C2668"/>
    <w:rsid w:val="005C4BAD"/>
    <w:rsid w:val="005C6807"/>
    <w:rsid w:val="005C68D7"/>
    <w:rsid w:val="005D6E58"/>
    <w:rsid w:val="005E1035"/>
    <w:rsid w:val="005E3247"/>
    <w:rsid w:val="005E69D1"/>
    <w:rsid w:val="005F11E9"/>
    <w:rsid w:val="005F3678"/>
    <w:rsid w:val="005F5AD8"/>
    <w:rsid w:val="005F699D"/>
    <w:rsid w:val="00600917"/>
    <w:rsid w:val="0060130B"/>
    <w:rsid w:val="006030D0"/>
    <w:rsid w:val="006075C6"/>
    <w:rsid w:val="00610F3B"/>
    <w:rsid w:val="0061315E"/>
    <w:rsid w:val="00614F73"/>
    <w:rsid w:val="0062020E"/>
    <w:rsid w:val="00627C93"/>
    <w:rsid w:val="00640979"/>
    <w:rsid w:val="006412EB"/>
    <w:rsid w:val="00641690"/>
    <w:rsid w:val="00652523"/>
    <w:rsid w:val="00657DEF"/>
    <w:rsid w:val="0066136A"/>
    <w:rsid w:val="00663E5F"/>
    <w:rsid w:val="006659F4"/>
    <w:rsid w:val="006715B9"/>
    <w:rsid w:val="00672FD3"/>
    <w:rsid w:val="00676E38"/>
    <w:rsid w:val="006800C5"/>
    <w:rsid w:val="00682210"/>
    <w:rsid w:val="00690153"/>
    <w:rsid w:val="00690926"/>
    <w:rsid w:val="00690D7C"/>
    <w:rsid w:val="0069585D"/>
    <w:rsid w:val="00697008"/>
    <w:rsid w:val="006A4505"/>
    <w:rsid w:val="006A4DCB"/>
    <w:rsid w:val="006B0350"/>
    <w:rsid w:val="006B3DE5"/>
    <w:rsid w:val="006C1035"/>
    <w:rsid w:val="006C1D90"/>
    <w:rsid w:val="006C5769"/>
    <w:rsid w:val="006D00D5"/>
    <w:rsid w:val="006D3C64"/>
    <w:rsid w:val="006D4DF7"/>
    <w:rsid w:val="006D5421"/>
    <w:rsid w:val="006D595E"/>
    <w:rsid w:val="006D704F"/>
    <w:rsid w:val="006E013C"/>
    <w:rsid w:val="006E3568"/>
    <w:rsid w:val="006E51CA"/>
    <w:rsid w:val="006E5FB3"/>
    <w:rsid w:val="006F6B77"/>
    <w:rsid w:val="0070052C"/>
    <w:rsid w:val="00704D58"/>
    <w:rsid w:val="00706E74"/>
    <w:rsid w:val="007076E5"/>
    <w:rsid w:val="00707D7A"/>
    <w:rsid w:val="00713C3E"/>
    <w:rsid w:val="0071410D"/>
    <w:rsid w:val="00725288"/>
    <w:rsid w:val="00730A7A"/>
    <w:rsid w:val="0073335D"/>
    <w:rsid w:val="00735BF7"/>
    <w:rsid w:val="00737198"/>
    <w:rsid w:val="00740825"/>
    <w:rsid w:val="00742F11"/>
    <w:rsid w:val="007458A1"/>
    <w:rsid w:val="00752A4C"/>
    <w:rsid w:val="00752CB9"/>
    <w:rsid w:val="00753959"/>
    <w:rsid w:val="007548EE"/>
    <w:rsid w:val="0075546F"/>
    <w:rsid w:val="0076432A"/>
    <w:rsid w:val="00764F3C"/>
    <w:rsid w:val="0076713E"/>
    <w:rsid w:val="007672F0"/>
    <w:rsid w:val="00773FFA"/>
    <w:rsid w:val="0077745B"/>
    <w:rsid w:val="007802D3"/>
    <w:rsid w:val="007911C0"/>
    <w:rsid w:val="00792B6A"/>
    <w:rsid w:val="00794D81"/>
    <w:rsid w:val="00795B53"/>
    <w:rsid w:val="00796421"/>
    <w:rsid w:val="00797141"/>
    <w:rsid w:val="007A3F81"/>
    <w:rsid w:val="007A638C"/>
    <w:rsid w:val="007B0A0A"/>
    <w:rsid w:val="007B0F3F"/>
    <w:rsid w:val="007B2DEC"/>
    <w:rsid w:val="007B4723"/>
    <w:rsid w:val="007B53E8"/>
    <w:rsid w:val="007C39C0"/>
    <w:rsid w:val="007D1168"/>
    <w:rsid w:val="007D7270"/>
    <w:rsid w:val="007E3FE1"/>
    <w:rsid w:val="007E4654"/>
    <w:rsid w:val="007F11B0"/>
    <w:rsid w:val="007F2528"/>
    <w:rsid w:val="007F3DCE"/>
    <w:rsid w:val="008016F0"/>
    <w:rsid w:val="0080386E"/>
    <w:rsid w:val="00805874"/>
    <w:rsid w:val="008156AB"/>
    <w:rsid w:val="00815793"/>
    <w:rsid w:val="008200F2"/>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56E9D"/>
    <w:rsid w:val="00861D2E"/>
    <w:rsid w:val="008641B1"/>
    <w:rsid w:val="00866883"/>
    <w:rsid w:val="0086738F"/>
    <w:rsid w:val="00867D64"/>
    <w:rsid w:val="00871FCE"/>
    <w:rsid w:val="00881AA3"/>
    <w:rsid w:val="008831F4"/>
    <w:rsid w:val="00884B5D"/>
    <w:rsid w:val="00891914"/>
    <w:rsid w:val="008A3357"/>
    <w:rsid w:val="008B158B"/>
    <w:rsid w:val="008C011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0FB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5904"/>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C6F64"/>
    <w:rsid w:val="009D1560"/>
    <w:rsid w:val="009D1B1A"/>
    <w:rsid w:val="009D2E6A"/>
    <w:rsid w:val="009D5AF2"/>
    <w:rsid w:val="009D6786"/>
    <w:rsid w:val="009E3C00"/>
    <w:rsid w:val="009E6820"/>
    <w:rsid w:val="009F49A4"/>
    <w:rsid w:val="009F74DE"/>
    <w:rsid w:val="00A15055"/>
    <w:rsid w:val="00A15EBA"/>
    <w:rsid w:val="00A31C4A"/>
    <w:rsid w:val="00A33049"/>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35"/>
    <w:rsid w:val="00AA7369"/>
    <w:rsid w:val="00AB0302"/>
    <w:rsid w:val="00AB0505"/>
    <w:rsid w:val="00AB491A"/>
    <w:rsid w:val="00AC43E9"/>
    <w:rsid w:val="00AC6DD4"/>
    <w:rsid w:val="00AC6F18"/>
    <w:rsid w:val="00AD05F1"/>
    <w:rsid w:val="00AD2F1E"/>
    <w:rsid w:val="00AE04D5"/>
    <w:rsid w:val="00AE51EE"/>
    <w:rsid w:val="00AF09DF"/>
    <w:rsid w:val="00AF217A"/>
    <w:rsid w:val="00AF2921"/>
    <w:rsid w:val="00AF44B9"/>
    <w:rsid w:val="00AF7397"/>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800"/>
    <w:rsid w:val="00BF5E24"/>
    <w:rsid w:val="00BF5F9B"/>
    <w:rsid w:val="00C04168"/>
    <w:rsid w:val="00C04268"/>
    <w:rsid w:val="00C21C29"/>
    <w:rsid w:val="00C24E40"/>
    <w:rsid w:val="00C31113"/>
    <w:rsid w:val="00C33476"/>
    <w:rsid w:val="00C40C24"/>
    <w:rsid w:val="00C65123"/>
    <w:rsid w:val="00C668EC"/>
    <w:rsid w:val="00C80C8D"/>
    <w:rsid w:val="00C82CB8"/>
    <w:rsid w:val="00C83064"/>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5FEC"/>
    <w:rsid w:val="00E1746B"/>
    <w:rsid w:val="00E21509"/>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07B4"/>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3138"/>
    <w:rsid w:val="00F3201D"/>
    <w:rsid w:val="00F334FE"/>
    <w:rsid w:val="00F4196A"/>
    <w:rsid w:val="00F43ADC"/>
    <w:rsid w:val="00F43CB1"/>
    <w:rsid w:val="00F44B4D"/>
    <w:rsid w:val="00F4795F"/>
    <w:rsid w:val="00F55187"/>
    <w:rsid w:val="00F6062D"/>
    <w:rsid w:val="00F62105"/>
    <w:rsid w:val="00F65F96"/>
    <w:rsid w:val="00F67532"/>
    <w:rsid w:val="00F67543"/>
    <w:rsid w:val="00F77C2E"/>
    <w:rsid w:val="00F77CF8"/>
    <w:rsid w:val="00F81A1F"/>
    <w:rsid w:val="00F8247A"/>
    <w:rsid w:val="00F91DB5"/>
    <w:rsid w:val="00F93C8E"/>
    <w:rsid w:val="00F97FC5"/>
    <w:rsid w:val="00FA006B"/>
    <w:rsid w:val="00FA7C49"/>
    <w:rsid w:val="00FA7E97"/>
    <w:rsid w:val="00FB105C"/>
    <w:rsid w:val="00FB7F5E"/>
    <w:rsid w:val="00FC388A"/>
    <w:rsid w:val="00FC3979"/>
    <w:rsid w:val="00FC746C"/>
    <w:rsid w:val="00FD42A0"/>
    <w:rsid w:val="00FE02EE"/>
    <w:rsid w:val="00FE201A"/>
    <w:rsid w:val="00FE3900"/>
    <w:rsid w:val="00FF16E4"/>
    <w:rsid w:val="00FF1EB4"/>
    <w:rsid w:val="00FF39D9"/>
    <w:rsid w:val="00FF47E3"/>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uiPriority w:val="99"/>
    <w:rsid w:val="00915B7D"/>
    <w:pPr>
      <w:snapToGrid w:val="0"/>
    </w:pPr>
    <w:rPr>
      <w:rFonts w:ascii="Courier New" w:hAnsi="Courier New"/>
      <w:sz w:val="20"/>
      <w:szCs w:val="20"/>
    </w:rPr>
  </w:style>
  <w:style w:type="character" w:customStyle="1" w:styleId="af2">
    <w:name w:val="Текст Знак"/>
    <w:basedOn w:val="a2"/>
    <w:link w:val="af1"/>
    <w:uiPriority w:val="99"/>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a.sataeva@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yperlink" Target="http://www.bashtel.ru/zakupki/informatsiya/index.php?SECTION_ID=92" TargetMode="Externa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satae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D9B6F-B900-43EF-9B00-252123714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16</Pages>
  <Words>3937</Words>
  <Characters>22445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194</cp:revision>
  <cp:lastPrinted>2018-06-08T05:41:00Z</cp:lastPrinted>
  <dcterms:created xsi:type="dcterms:W3CDTF">2017-07-20T07:15:00Z</dcterms:created>
  <dcterms:modified xsi:type="dcterms:W3CDTF">2018-06-08T05:41:00Z</dcterms:modified>
</cp:coreProperties>
</file>